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2A3F27">
        <w:rPr>
          <w:b/>
        </w:rPr>
        <w:t>70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2A3F27" w:rsidRDefault="002A3F27" w:rsidP="002A3F27">
      <w:pPr>
        <w:jc w:val="center"/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dombrádi</w:t>
      </w:r>
      <w:proofErr w:type="spellEnd"/>
      <w:r>
        <w:rPr>
          <w:b/>
        </w:rPr>
        <w:t xml:space="preserve"> 2481 helyrajzi számon található ifjúsági tábor bérletének meghosszabbításáról</w:t>
      </w:r>
    </w:p>
    <w:p w:rsidR="002A3F27" w:rsidRDefault="002A3F27" w:rsidP="002A3F27">
      <w:pPr>
        <w:jc w:val="center"/>
        <w:rPr>
          <w:b/>
        </w:rPr>
      </w:pPr>
    </w:p>
    <w:p w:rsidR="002A3F27" w:rsidRPr="0040301C" w:rsidRDefault="002A3F27" w:rsidP="002A3F27">
      <w:pPr>
        <w:rPr>
          <w:b/>
        </w:rPr>
      </w:pPr>
    </w:p>
    <w:p w:rsidR="002A3F27" w:rsidRPr="0040301C" w:rsidRDefault="002A3F27" w:rsidP="002A3F27">
      <w:pPr>
        <w:tabs>
          <w:tab w:val="left" w:pos="6499"/>
        </w:tabs>
        <w:jc w:val="both"/>
      </w:pPr>
      <w:r w:rsidRPr="0040301C">
        <w:rPr>
          <w:b/>
        </w:rPr>
        <w:t>A Képviselő-testület</w:t>
      </w:r>
    </w:p>
    <w:p w:rsidR="002A3F27" w:rsidRPr="0040301C" w:rsidRDefault="002A3F27" w:rsidP="002A3F27"/>
    <w:p w:rsidR="002A3F27" w:rsidRDefault="002A3F27" w:rsidP="002A3F27">
      <w:pPr>
        <w:jc w:val="both"/>
      </w:pPr>
      <w:r w:rsidRPr="0040301C">
        <w:t xml:space="preserve">1. </w:t>
      </w:r>
      <w:r>
        <w:t>Dombrád Város Önkormányzat Képviselő-testülete és Gégény Sándor között 2007. május 21. napján létrejött bérleti szerződés 4. számú módosítását az 1. melléklet szerinti tartalommal elfogadja.</w:t>
      </w:r>
    </w:p>
    <w:p w:rsidR="002A3F27" w:rsidRDefault="002A3F27" w:rsidP="002A3F27">
      <w:pPr>
        <w:jc w:val="both"/>
      </w:pPr>
    </w:p>
    <w:p w:rsidR="002A3F27" w:rsidRPr="0040301C" w:rsidRDefault="002A3F27" w:rsidP="002A3F27">
      <w:pPr>
        <w:jc w:val="both"/>
      </w:pPr>
      <w:r>
        <w:t>2. felhatalmazza Harsányi László polgármestert a szerződés aláírására.</w:t>
      </w:r>
    </w:p>
    <w:p w:rsidR="002A3F27" w:rsidRPr="0040301C" w:rsidRDefault="002A3F27" w:rsidP="002A3F27"/>
    <w:p w:rsidR="002A3F27" w:rsidRPr="0040301C" w:rsidRDefault="002A3F27" w:rsidP="002A3F27">
      <w:r w:rsidRPr="0040301C">
        <w:rPr>
          <w:b/>
          <w:u w:val="single"/>
        </w:rPr>
        <w:t>Felelős:</w:t>
      </w:r>
      <w:r w:rsidRPr="0040301C">
        <w:t xml:space="preserve"> Harsányi László polgármester</w:t>
      </w:r>
      <w:r w:rsidRPr="0040301C">
        <w:tab/>
      </w:r>
      <w:r w:rsidRPr="0040301C">
        <w:tab/>
      </w:r>
      <w:r w:rsidRPr="0040301C">
        <w:tab/>
        <w:t xml:space="preserve"> </w:t>
      </w:r>
      <w:r w:rsidRPr="0040301C">
        <w:rPr>
          <w:b/>
          <w:u w:val="single"/>
        </w:rPr>
        <w:t>Határidő:</w:t>
      </w:r>
      <w:r w:rsidRPr="0040301C">
        <w:t xml:space="preserve"> azonnal</w:t>
      </w:r>
    </w:p>
    <w:p w:rsidR="002A3F27" w:rsidRPr="0040301C" w:rsidRDefault="002A3F27" w:rsidP="002A3F27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Pr="00AB10B1" w:rsidRDefault="002A3F27" w:rsidP="002A3F27">
      <w:pPr>
        <w:numPr>
          <w:ilvl w:val="1"/>
          <w:numId w:val="8"/>
        </w:numPr>
        <w:jc w:val="right"/>
        <w:rPr>
          <w:i/>
        </w:rPr>
      </w:pPr>
      <w:r w:rsidRPr="00AB10B1">
        <w:rPr>
          <w:i/>
        </w:rPr>
        <w:lastRenderedPageBreak/>
        <w:t>melléklet</w:t>
      </w:r>
      <w:r w:rsidRPr="00AB10B1">
        <w:rPr>
          <w:b/>
          <w:i/>
        </w:rPr>
        <w:t xml:space="preserve"> </w:t>
      </w:r>
      <w:r w:rsidRPr="00AB10B1">
        <w:rPr>
          <w:i/>
        </w:rPr>
        <w:t xml:space="preserve">a </w:t>
      </w:r>
      <w:r>
        <w:rPr>
          <w:i/>
        </w:rPr>
        <w:t>170/2023.(XII.19.)</w:t>
      </w:r>
      <w:bookmarkStart w:id="0" w:name="_GoBack"/>
      <w:bookmarkEnd w:id="0"/>
      <w:r w:rsidRPr="00AB10B1">
        <w:rPr>
          <w:i/>
        </w:rPr>
        <w:t xml:space="preserve"> önkormányzati határozathoz</w:t>
      </w:r>
    </w:p>
    <w:p w:rsidR="002A3F27" w:rsidRPr="00AB10B1" w:rsidRDefault="002A3F27" w:rsidP="002A3F27">
      <w:pPr>
        <w:jc w:val="right"/>
        <w:rPr>
          <w:i/>
        </w:rPr>
      </w:pPr>
    </w:p>
    <w:p w:rsidR="002A3F27" w:rsidRPr="00AB10B1" w:rsidRDefault="002A3F27" w:rsidP="002A3F27">
      <w:pPr>
        <w:tabs>
          <w:tab w:val="center" w:pos="4513"/>
        </w:tabs>
        <w:suppressAutoHyphens/>
        <w:jc w:val="center"/>
        <w:rPr>
          <w:b/>
          <w:iCs/>
          <w:caps/>
          <w:spacing w:val="-2"/>
        </w:rPr>
      </w:pPr>
      <w:r w:rsidRPr="00AB10B1">
        <w:rPr>
          <w:b/>
        </w:rPr>
        <w:t xml:space="preserve">    </w:t>
      </w:r>
      <w:r>
        <w:rPr>
          <w:b/>
          <w:iCs/>
          <w:caps/>
          <w:spacing w:val="-2"/>
        </w:rPr>
        <w:t>BÉRLETI</w:t>
      </w:r>
      <w:r w:rsidRPr="00AB10B1">
        <w:rPr>
          <w:b/>
          <w:iCs/>
          <w:caps/>
          <w:spacing w:val="-2"/>
        </w:rPr>
        <w:t xml:space="preserve"> szerződés</w:t>
      </w:r>
    </w:p>
    <w:p w:rsidR="002A3F27" w:rsidRPr="00AB10B1" w:rsidRDefault="002A3F27" w:rsidP="002A3F27">
      <w:pPr>
        <w:tabs>
          <w:tab w:val="center" w:pos="4513"/>
        </w:tabs>
        <w:suppressAutoHyphens/>
        <w:jc w:val="center"/>
        <w:rPr>
          <w:b/>
          <w:iCs/>
          <w:spacing w:val="-2"/>
        </w:rPr>
      </w:pPr>
      <w:r>
        <w:rPr>
          <w:b/>
          <w:iCs/>
          <w:spacing w:val="-2"/>
        </w:rPr>
        <w:t>4</w:t>
      </w:r>
      <w:r w:rsidRPr="00AB10B1">
        <w:rPr>
          <w:b/>
          <w:iCs/>
          <w:spacing w:val="-2"/>
        </w:rPr>
        <w:t>. SZÁMÚ MÓDOSÍTÁSA</w:t>
      </w:r>
    </w:p>
    <w:p w:rsidR="002A3F27" w:rsidRPr="00AB10B1" w:rsidRDefault="002A3F27" w:rsidP="002A3F27">
      <w:pPr>
        <w:tabs>
          <w:tab w:val="center" w:pos="4513"/>
        </w:tabs>
        <w:suppressAutoHyphens/>
        <w:jc w:val="center"/>
        <w:rPr>
          <w:b/>
          <w:iCs/>
          <w:spacing w:val="-2"/>
        </w:rPr>
      </w:pPr>
    </w:p>
    <w:p w:rsidR="002A3F27" w:rsidRPr="00AB10B1" w:rsidRDefault="002A3F27" w:rsidP="002A3F27">
      <w:pPr>
        <w:jc w:val="both"/>
      </w:pPr>
      <w:proofErr w:type="gramStart"/>
      <w:r w:rsidRPr="00AB10B1">
        <w:t>amely</w:t>
      </w:r>
      <w:proofErr w:type="gramEnd"/>
      <w:r w:rsidRPr="00AB10B1">
        <w:t xml:space="preserve"> létrejött egyrészről </w:t>
      </w:r>
      <w:r w:rsidRPr="00AB10B1">
        <w:rPr>
          <w:b/>
        </w:rPr>
        <w:t>Dombrád Város Önkormányzat</w:t>
      </w:r>
      <w:r>
        <w:rPr>
          <w:b/>
        </w:rPr>
        <w:t xml:space="preserve"> Képviselő-testülete</w:t>
      </w:r>
      <w:r w:rsidRPr="00AB10B1">
        <w:rPr>
          <w:b/>
        </w:rPr>
        <w:t xml:space="preserve"> </w:t>
      </w:r>
      <w:r w:rsidRPr="00AB10B1">
        <w:t xml:space="preserve">(székhelye: 4492 Dombrád, </w:t>
      </w:r>
      <w:r>
        <w:t xml:space="preserve">Szabadság tér 2. képviseli: Harsányi László </w:t>
      </w:r>
      <w:r w:rsidRPr="00AB10B1">
        <w:t xml:space="preserve">polgármester), </w:t>
      </w:r>
      <w:r>
        <w:t>mint bérbeadó</w:t>
      </w:r>
      <w:r w:rsidRPr="00AB10B1">
        <w:rPr>
          <w:b/>
        </w:rPr>
        <w:t xml:space="preserve"> </w:t>
      </w:r>
      <w:r w:rsidRPr="00AB10B1">
        <w:t>(a továbbiakban</w:t>
      </w:r>
      <w:r>
        <w:t>: Bérbeadó</w:t>
      </w:r>
      <w:r w:rsidRPr="00AB10B1">
        <w:t>)</w:t>
      </w:r>
    </w:p>
    <w:p w:rsidR="002A3F27" w:rsidRPr="00AB10B1" w:rsidRDefault="002A3F27" w:rsidP="002A3F27">
      <w:pPr>
        <w:jc w:val="both"/>
      </w:pPr>
    </w:p>
    <w:p w:rsidR="002A3F27" w:rsidRPr="00AB10B1" w:rsidRDefault="002A3F27" w:rsidP="002A3F27">
      <w:pPr>
        <w:jc w:val="both"/>
      </w:pPr>
      <w:proofErr w:type="gramStart"/>
      <w:r w:rsidRPr="00AB10B1">
        <w:t>másrészről</w:t>
      </w:r>
      <w:proofErr w:type="gramEnd"/>
      <w:r w:rsidRPr="00AB10B1">
        <w:t xml:space="preserve"> </w:t>
      </w:r>
      <w:r>
        <w:rPr>
          <w:b/>
        </w:rPr>
        <w:t>Gégény Sándor</w:t>
      </w:r>
      <w:r w:rsidRPr="00AB10B1">
        <w:rPr>
          <w:b/>
        </w:rPr>
        <w:t xml:space="preserve"> </w:t>
      </w:r>
      <w:r>
        <w:t>(cím: 4516 Demecser, Váci Mihály út 15., anyja neve: Kató Matild, születési hely, idő: Nagyhalász, 1951.02.21.</w:t>
      </w:r>
      <w:r w:rsidRPr="00AB10B1">
        <w:t>), mint</w:t>
      </w:r>
      <w:r w:rsidRPr="00AB10B1">
        <w:rPr>
          <w:b/>
        </w:rPr>
        <w:t xml:space="preserve"> </w:t>
      </w:r>
      <w:r>
        <w:t>bérlő</w:t>
      </w:r>
      <w:r w:rsidRPr="00AB10B1">
        <w:t xml:space="preserve"> (a továbbiakban</w:t>
      </w:r>
      <w:r>
        <w:t>: Bérlő</w:t>
      </w:r>
      <w:r w:rsidRPr="00AB10B1">
        <w:t xml:space="preserve">) </w:t>
      </w:r>
    </w:p>
    <w:p w:rsidR="002A3F27" w:rsidRPr="00AB10B1" w:rsidRDefault="002A3F27" w:rsidP="002A3F27">
      <w:pPr>
        <w:tabs>
          <w:tab w:val="left" w:pos="-720"/>
        </w:tabs>
        <w:suppressAutoHyphens/>
        <w:rPr>
          <w:spacing w:val="-2"/>
        </w:rPr>
      </w:pPr>
    </w:p>
    <w:p w:rsidR="002A3F27" w:rsidRPr="00940CA9" w:rsidRDefault="002A3F27" w:rsidP="002A3F27">
      <w:pPr>
        <w:jc w:val="both"/>
      </w:pPr>
      <w:r w:rsidRPr="00940CA9">
        <w:t xml:space="preserve">1. Felek a köztük a </w:t>
      </w:r>
      <w:r>
        <w:t>2007. május 21. napján létrejött bérleti</w:t>
      </w:r>
      <w:r w:rsidRPr="00940CA9">
        <w:t xml:space="preserve"> szerződést (a továbbiakban: szerződés) egybehangzóan az alábbiak szerint módosítják:</w:t>
      </w:r>
    </w:p>
    <w:p w:rsidR="002A3F27" w:rsidRDefault="002A3F27" w:rsidP="002A3F27">
      <w:pPr>
        <w:spacing w:after="200" w:line="276" w:lineRule="auto"/>
        <w:rPr>
          <w:rFonts w:ascii="Calibri" w:hAnsi="Calibri"/>
        </w:rPr>
      </w:pPr>
    </w:p>
    <w:p w:rsidR="002A3F27" w:rsidRDefault="002A3F27" w:rsidP="002A3F27">
      <w:pPr>
        <w:pStyle w:val="Listaszerbekezds"/>
        <w:numPr>
          <w:ilvl w:val="1"/>
          <w:numId w:val="9"/>
        </w:numPr>
        <w:jc w:val="both"/>
      </w:pPr>
      <w:r>
        <w:t>A szerződés 2./ pontja helyébe az alábbi rendelkezés lép:</w:t>
      </w:r>
    </w:p>
    <w:p w:rsidR="002A3F27" w:rsidRDefault="002A3F27" w:rsidP="002A3F27">
      <w:pPr>
        <w:jc w:val="both"/>
      </w:pPr>
    </w:p>
    <w:p w:rsidR="002A3F27" w:rsidRPr="002603DC" w:rsidRDefault="002A3F27" w:rsidP="002A3F27">
      <w:pPr>
        <w:jc w:val="both"/>
      </w:pPr>
      <w:r>
        <w:t>„A bérlet 2007. július 01-től 2024. január 31-ig, határozott időtartamra jön létre. A Felek megállapodnak, hogy Bérlő a Táborban végzendő felújítási munkálatok ideje alatt a Bérbeadó által megbízott vállalkozó munkatársai részére szabad bejárást biztosít a Tábor területére.”</w:t>
      </w:r>
    </w:p>
    <w:p w:rsidR="002A3F27" w:rsidRDefault="002A3F27" w:rsidP="002A3F27">
      <w:pPr>
        <w:tabs>
          <w:tab w:val="left" w:pos="284"/>
        </w:tabs>
        <w:jc w:val="both"/>
      </w:pPr>
    </w:p>
    <w:p w:rsidR="002A3F27" w:rsidRPr="002603DC" w:rsidRDefault="002A3F27" w:rsidP="002A3F27">
      <w:pPr>
        <w:tabs>
          <w:tab w:val="left" w:pos="284"/>
        </w:tabs>
        <w:jc w:val="both"/>
      </w:pPr>
      <w:r w:rsidRPr="002603DC">
        <w:t>2. Jelen szerződés-módosítással nem érintett pontok továbbra is változatlanul érvényben maradnak.</w:t>
      </w:r>
    </w:p>
    <w:p w:rsidR="002A3F27" w:rsidRPr="002603DC" w:rsidRDefault="002A3F27" w:rsidP="002A3F27">
      <w:pPr>
        <w:tabs>
          <w:tab w:val="left" w:pos="284"/>
        </w:tabs>
        <w:contextualSpacing/>
        <w:jc w:val="both"/>
      </w:pPr>
    </w:p>
    <w:p w:rsidR="002A3F27" w:rsidRPr="002603DC" w:rsidRDefault="002A3F27" w:rsidP="002A3F27">
      <w:pPr>
        <w:tabs>
          <w:tab w:val="left" w:pos="284"/>
        </w:tabs>
        <w:contextualSpacing/>
        <w:jc w:val="both"/>
      </w:pPr>
      <w:r w:rsidRPr="002603DC">
        <w:t>3. Jelen szerződésmódosítás az aláírás napján lép hatályba.</w:t>
      </w:r>
    </w:p>
    <w:p w:rsidR="002A3F27" w:rsidRPr="002603DC" w:rsidRDefault="002A3F27" w:rsidP="002A3F27">
      <w:pPr>
        <w:jc w:val="both"/>
      </w:pPr>
    </w:p>
    <w:p w:rsidR="002A3F27" w:rsidRPr="002603DC" w:rsidRDefault="002A3F27" w:rsidP="002A3F27">
      <w:pPr>
        <w:tabs>
          <w:tab w:val="left" w:pos="426"/>
        </w:tabs>
        <w:contextualSpacing/>
        <w:jc w:val="both"/>
      </w:pPr>
      <w:r w:rsidRPr="002603DC">
        <w:t xml:space="preserve">4. Jelen szerződés egymással mindenben megegyező 3 (három) eredeti példányban készült, melyet elolvasás és értelmezés után a szerződő felek, mint akaratukkal mindenben megegyezőt, </w:t>
      </w:r>
      <w:proofErr w:type="spellStart"/>
      <w:r w:rsidRPr="002603DC">
        <w:t>helybenhagyólag</w:t>
      </w:r>
      <w:proofErr w:type="spellEnd"/>
      <w:r w:rsidRPr="002603DC">
        <w:t xml:space="preserve"> írják alá.</w:t>
      </w:r>
    </w:p>
    <w:p w:rsidR="002A3F27" w:rsidRPr="002603DC" w:rsidRDefault="002A3F27" w:rsidP="002A3F27">
      <w:pPr>
        <w:jc w:val="both"/>
      </w:pPr>
    </w:p>
    <w:p w:rsidR="002A3F27" w:rsidRPr="002603DC" w:rsidRDefault="002A3F27" w:rsidP="002A3F27">
      <w:pPr>
        <w:ind w:left="360"/>
        <w:jc w:val="both"/>
      </w:pPr>
    </w:p>
    <w:p w:rsidR="002A3F27" w:rsidRPr="002603DC" w:rsidRDefault="002A3F27" w:rsidP="002A3F27">
      <w:pPr>
        <w:jc w:val="both"/>
      </w:pPr>
      <w:r w:rsidRPr="002603DC">
        <w:t xml:space="preserve">Dombrád, </w:t>
      </w:r>
      <w:proofErr w:type="gramStart"/>
      <w:r w:rsidRPr="002603DC">
        <w:t xml:space="preserve">2023. </w:t>
      </w:r>
      <w:r>
        <w:t>…</w:t>
      </w:r>
      <w:proofErr w:type="gramEnd"/>
      <w:r>
        <w:t>………</w:t>
      </w:r>
    </w:p>
    <w:p w:rsidR="002A3F27" w:rsidRPr="002603DC" w:rsidRDefault="002A3F27" w:rsidP="002A3F27">
      <w:pPr>
        <w:jc w:val="both"/>
      </w:pPr>
    </w:p>
    <w:p w:rsidR="002A3F27" w:rsidRPr="002603DC" w:rsidRDefault="002A3F27" w:rsidP="002A3F27">
      <w:pPr>
        <w:jc w:val="both"/>
      </w:pPr>
    </w:p>
    <w:p w:rsidR="002A3F27" w:rsidRPr="002603DC" w:rsidRDefault="002A3F27" w:rsidP="002A3F27">
      <w:pPr>
        <w:tabs>
          <w:tab w:val="left" w:pos="6840"/>
        </w:tabs>
        <w:jc w:val="both"/>
      </w:pPr>
      <w:r w:rsidRPr="002603DC">
        <w:t>………………………………….                                              ……….………………………..</w:t>
      </w:r>
    </w:p>
    <w:p w:rsidR="002A3F27" w:rsidRPr="002603DC" w:rsidRDefault="002A3F27" w:rsidP="002A3F27">
      <w:pPr>
        <w:tabs>
          <w:tab w:val="left" w:pos="6840"/>
        </w:tabs>
        <w:jc w:val="both"/>
      </w:pPr>
      <w:r w:rsidRPr="002603DC">
        <w:t xml:space="preserve"> Harsányi </w:t>
      </w:r>
      <w:proofErr w:type="gramStart"/>
      <w:r w:rsidRPr="002603DC">
        <w:t>László  polgármester</w:t>
      </w:r>
      <w:proofErr w:type="gramEnd"/>
      <w:r w:rsidRPr="002603DC">
        <w:t xml:space="preserve">                                                          Gégény Sándor</w:t>
      </w:r>
    </w:p>
    <w:p w:rsidR="002A3F27" w:rsidRPr="002603DC" w:rsidRDefault="002A3F27" w:rsidP="002A3F27">
      <w:pPr>
        <w:tabs>
          <w:tab w:val="left" w:pos="6840"/>
        </w:tabs>
        <w:jc w:val="both"/>
      </w:pPr>
      <w:r>
        <w:t xml:space="preserve">              </w:t>
      </w:r>
      <w:proofErr w:type="gramStart"/>
      <w:r>
        <w:t>Bérbeadó</w:t>
      </w:r>
      <w:r w:rsidRPr="002603DC">
        <w:t xml:space="preserve">                                                      </w:t>
      </w:r>
      <w:r>
        <w:t xml:space="preserve">                                  Bérlő</w:t>
      </w:r>
      <w:proofErr w:type="gramEnd"/>
    </w:p>
    <w:p w:rsidR="002A3F27" w:rsidRPr="002603DC" w:rsidRDefault="002A3F27" w:rsidP="002A3F27">
      <w:pPr>
        <w:tabs>
          <w:tab w:val="left" w:pos="6840"/>
        </w:tabs>
        <w:jc w:val="both"/>
      </w:pPr>
      <w:r>
        <w:t xml:space="preserve">              </w:t>
      </w:r>
      <w:r w:rsidRPr="002603DC">
        <w:t xml:space="preserve">                                                                                     </w:t>
      </w:r>
    </w:p>
    <w:p w:rsidR="002A3F27" w:rsidRPr="002603DC" w:rsidRDefault="002A3F27" w:rsidP="002A3F27">
      <w:pPr>
        <w:jc w:val="both"/>
        <w:rPr>
          <w:rFonts w:ascii="Calibri" w:eastAsia="Calibri" w:hAnsi="Calibri"/>
        </w:rPr>
      </w:pPr>
    </w:p>
    <w:p w:rsidR="002A3F27" w:rsidRPr="002603DC" w:rsidRDefault="002A3F27" w:rsidP="002A3F27">
      <w:pPr>
        <w:jc w:val="both"/>
        <w:rPr>
          <w:rFonts w:ascii="Calibri" w:eastAsia="Calibri" w:hAnsi="Calibri"/>
        </w:rPr>
      </w:pPr>
    </w:p>
    <w:p w:rsidR="002A3F27" w:rsidRPr="002603DC" w:rsidRDefault="002A3F27" w:rsidP="002A3F27">
      <w:r w:rsidRPr="002603DC">
        <w:t xml:space="preserve">Pénzügyileg </w:t>
      </w:r>
      <w:proofErr w:type="spellStart"/>
      <w:r w:rsidRPr="002603DC">
        <w:t>ellenjegyzem</w:t>
      </w:r>
      <w:proofErr w:type="spellEnd"/>
      <w:proofErr w:type="gramStart"/>
      <w:r w:rsidRPr="002603DC">
        <w:t>:…………………</w:t>
      </w:r>
      <w:proofErr w:type="gramEnd"/>
    </w:p>
    <w:p w:rsidR="002A3F27" w:rsidRPr="002603DC" w:rsidRDefault="002A3F27" w:rsidP="002A3F27">
      <w:r w:rsidRPr="002603DC">
        <w:t xml:space="preserve">Dombrád, </w:t>
      </w:r>
      <w:proofErr w:type="gramStart"/>
      <w:r w:rsidRPr="002603DC">
        <w:t xml:space="preserve">2023. </w:t>
      </w:r>
      <w:r>
        <w:t>…</w:t>
      </w:r>
      <w:proofErr w:type="gramEnd"/>
      <w:r>
        <w:t>……….</w:t>
      </w:r>
    </w:p>
    <w:p w:rsidR="002A3F27" w:rsidRPr="002603DC" w:rsidRDefault="002A3F27" w:rsidP="002A3F27">
      <w:pPr>
        <w:spacing w:line="256" w:lineRule="auto"/>
        <w:rPr>
          <w:rFonts w:ascii="Calibri" w:eastAsia="Calibri" w:hAnsi="Calibri"/>
        </w:rPr>
      </w:pPr>
    </w:p>
    <w:p w:rsidR="002A3F27" w:rsidRPr="0040301C" w:rsidRDefault="002A3F27" w:rsidP="002A3F27">
      <w:pPr>
        <w:spacing w:after="200" w:line="276" w:lineRule="auto"/>
        <w:rPr>
          <w:rFonts w:ascii="Calibri" w:hAnsi="Calibri"/>
        </w:rPr>
      </w:pPr>
    </w:p>
    <w:p w:rsidR="002A3F27" w:rsidRDefault="002A3F27" w:rsidP="002A3F27">
      <w:pPr>
        <w:spacing w:after="200" w:line="276" w:lineRule="auto"/>
        <w:rPr>
          <w:rFonts w:ascii="Calibri" w:hAnsi="Calibri"/>
        </w:rPr>
      </w:pPr>
    </w:p>
    <w:p w:rsidR="002A3F27" w:rsidRDefault="002A3F27" w:rsidP="002A3F27"/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p w:rsidR="002A3F27" w:rsidRDefault="002A3F27" w:rsidP="00AC0346">
      <w:pPr>
        <w:ind w:firstLine="360"/>
        <w:jc w:val="both"/>
      </w:pPr>
    </w:p>
    <w:sectPr w:rsidR="002A3F27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B49" w:rsidRDefault="00D24B49">
      <w:r>
        <w:separator/>
      </w:r>
    </w:p>
  </w:endnote>
  <w:endnote w:type="continuationSeparator" w:id="0">
    <w:p w:rsidR="00D24B49" w:rsidRDefault="00D2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A3F27">
      <w:rPr>
        <w:rStyle w:val="Oldalszm"/>
        <w:noProof/>
      </w:rPr>
      <w:t>2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B49" w:rsidRDefault="00D24B49">
      <w:r>
        <w:separator/>
      </w:r>
    </w:p>
  </w:footnote>
  <w:footnote w:type="continuationSeparator" w:id="0">
    <w:p w:rsidR="00D24B49" w:rsidRDefault="00D24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5"/>
  </w:num>
  <w:num w:numId="2">
    <w:abstractNumId w:val="23"/>
  </w:num>
  <w:num w:numId="3">
    <w:abstractNumId w:val="23"/>
    <w:lvlOverride w:ilvl="0">
      <w:startOverride w:val="1"/>
    </w:lvlOverride>
  </w:num>
  <w:num w:numId="4">
    <w:abstractNumId w:val="17"/>
  </w:num>
  <w:num w:numId="5">
    <w:abstractNumId w:val="20"/>
  </w:num>
  <w:num w:numId="6">
    <w:abstractNumId w:val="22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6"/>
  </w:num>
  <w:num w:numId="12">
    <w:abstractNumId w:val="14"/>
  </w:num>
  <w:num w:numId="13">
    <w:abstractNumId w:val="11"/>
  </w:num>
  <w:num w:numId="14">
    <w:abstractNumId w:val="10"/>
  </w:num>
  <w:num w:numId="15">
    <w:abstractNumId w:val="21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3F27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24B49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4E57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8EBEB-6A81-4612-9DA4-BDAB3068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2023-12-13T14:08:00Z</dcterms:created>
  <dcterms:modified xsi:type="dcterms:W3CDTF">2023-12-13T14:09:00Z</dcterms:modified>
</cp:coreProperties>
</file>